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62D" w:rsidRDefault="00DC362D">
      <w:pPr>
        <w:spacing w:before="240" w:after="240" w:line="240" w:lineRule="auto"/>
      </w:pPr>
    </w:p>
    <w:tbl>
      <w:tblPr>
        <w:tblStyle w:val="NormalTablePHPDOCX"/>
        <w:tblW w:w="9000" w:type="dxa"/>
        <w:tblCellSpacing w:w="15" w:type="dxa"/>
        <w:tblInd w:w="0" w:type="auto"/>
        <w:tblBorders/>
      </w:tblPr>
      <w:tblGrid>
        <w:gridCol/>
        <w:gridCol/>
      </w:tblGrid>
      <w:tr>
        <w:trPr>
          <w:trHeight w:val="0" w:hRule="atLeast"/>
        </w:trPr>
        <w:tc>
          <w:tcPr>
            <w:tcW w:w="3750" w:type="dxa"/>
            <w:tcMar>
              <w:top w:w="15" w:type="dxa"/>
              <w:bottom w:w="15" w:type="dxa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0"/>
                <w:sz w:val="24"/>
                <w:szCs w:val="24"/>
              </w:rPr>
              <w:t xml:space="preserve">Objednatel znaleckého posudku:</w:t>
            </w:r>
          </w:p>
        </w:tc>
        <w:tc>
          <w:tcPr>
            <w:tcMar>
              <w:top w:w="15" w:type="dxa"/>
              <w:bottom w:w="15" w:type="dxa"/>
            </w:tcMar>
            <w:vAlign w:val="top"/>
          </w:tcPr>
          <w:p/>
        </w:tc>
      </w:tr>
    </w:tbl>
    <w:p w:rsidR="00DC362D" w:rsidRDefault="00DC362D"/>
    <w:p w:rsidR="00DC362D" w:rsidRDefault="00DC362D" w:rsidP="00F722EC">
      <w:pPr>
        <w:spacing w:before="240" w:after="240" w:line="240" w:lineRule="auto"/>
      </w:pPr>
      <w:bookmarkStart w:id="0" w:name="_GoBack"/>
      <w:bookmarkEnd w:id="0"/>
    </w:p>
    <w:sectPr w:rsidR="00DC362D" w:rsidSect="000F61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CDA" w:rsidRDefault="00CF5CDA" w:rsidP="006E0FDA">
      <w:pPr>
        <w:spacing w:after="0" w:line="240" w:lineRule="auto"/>
      </w:pPr>
      <w:r>
        <w:separator/>
      </w:r>
    </w:p>
  </w:endnote>
  <w:endnote w:type="continuationSeparator" w:id="0">
    <w:p w:rsidR="00CF5CDA" w:rsidRDefault="00CF5C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7B5" w:rsidRDefault="000E57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62D" w:rsidRPr="000E57B5" w:rsidRDefault="00DC362D" w:rsidP="000E57B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7B5" w:rsidRDefault="000E57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CDA" w:rsidRDefault="00CF5CDA" w:rsidP="006E0FDA">
      <w:pPr>
        <w:spacing w:after="0" w:line="240" w:lineRule="auto"/>
      </w:pPr>
      <w:r>
        <w:separator/>
      </w:r>
    </w:p>
  </w:footnote>
  <w:footnote w:type="continuationSeparator" w:id="0">
    <w:p w:rsidR="00CF5CDA" w:rsidRDefault="00CF5CDA" w:rsidP="006E0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7B5" w:rsidRDefault="000E57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7B5" w:rsidRDefault="000E57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7B5" w:rsidRDefault="000E57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2F266E7B"/>
    <w:multiLevelType w:val="hybridMultilevel"/>
    <w:tmpl w:val="82905D94"/>
    <w:lvl w:ilvl="0" w:tplc="51180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10C2761"/>
    <w:multiLevelType w:val="hybridMultilevel"/>
    <w:tmpl w:val="F34E9A64"/>
    <w:lvl w:ilvl="0" w:tplc="35678652">
      <w:start w:val="1"/>
      <w:numFmt w:val="decimal"/>
      <w:lvlText w:val="%1."/>
      <w:lvlJc w:val="left"/>
      <w:pPr>
        <w:ind w:left="720" w:hanging="360"/>
      </w:pPr>
    </w:lvl>
    <w:lvl w:ilvl="1" w:tplc="35678652" w:tentative="1">
      <w:start w:val="1"/>
      <w:numFmt w:val="lowerLetter"/>
      <w:lvlText w:val="%2."/>
      <w:lvlJc w:val="left"/>
      <w:pPr>
        <w:ind w:left="1440" w:hanging="360"/>
      </w:pPr>
    </w:lvl>
    <w:lvl w:ilvl="2" w:tplc="35678652" w:tentative="1">
      <w:start w:val="1"/>
      <w:numFmt w:val="lowerRoman"/>
      <w:lvlText w:val="%3."/>
      <w:lvlJc w:val="right"/>
      <w:pPr>
        <w:ind w:left="2160" w:hanging="180"/>
      </w:pPr>
    </w:lvl>
    <w:lvl w:ilvl="3" w:tplc="35678652" w:tentative="1">
      <w:start w:val="1"/>
      <w:numFmt w:val="decimal"/>
      <w:lvlText w:val="%4."/>
      <w:lvlJc w:val="left"/>
      <w:pPr>
        <w:ind w:left="2880" w:hanging="360"/>
      </w:pPr>
    </w:lvl>
    <w:lvl w:ilvl="4" w:tplc="35678652" w:tentative="1">
      <w:start w:val="1"/>
      <w:numFmt w:val="lowerLetter"/>
      <w:lvlText w:val="%5."/>
      <w:lvlJc w:val="left"/>
      <w:pPr>
        <w:ind w:left="3600" w:hanging="360"/>
      </w:pPr>
    </w:lvl>
    <w:lvl w:ilvl="5" w:tplc="35678652" w:tentative="1">
      <w:start w:val="1"/>
      <w:numFmt w:val="lowerRoman"/>
      <w:lvlText w:val="%6."/>
      <w:lvlJc w:val="right"/>
      <w:pPr>
        <w:ind w:left="4320" w:hanging="180"/>
      </w:pPr>
    </w:lvl>
    <w:lvl w:ilvl="6" w:tplc="35678652" w:tentative="1">
      <w:start w:val="1"/>
      <w:numFmt w:val="decimal"/>
      <w:lvlText w:val="%7."/>
      <w:lvlJc w:val="left"/>
      <w:pPr>
        <w:ind w:left="5040" w:hanging="360"/>
      </w:pPr>
    </w:lvl>
    <w:lvl w:ilvl="7" w:tplc="35678652" w:tentative="1">
      <w:start w:val="1"/>
      <w:numFmt w:val="lowerLetter"/>
      <w:lvlText w:val="%8."/>
      <w:lvlJc w:val="left"/>
      <w:pPr>
        <w:ind w:left="5760" w:hanging="360"/>
      </w:pPr>
    </w:lvl>
    <w:lvl w:ilvl="8" w:tplc="3567865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64E"/>
    <w:rsid w:val="00063310"/>
    <w:rsid w:val="00065F9C"/>
    <w:rsid w:val="000E57B5"/>
    <w:rsid w:val="000F6147"/>
    <w:rsid w:val="00112029"/>
    <w:rsid w:val="00135412"/>
    <w:rsid w:val="002D1694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CF5CDA"/>
    <w:rsid w:val="00DC362D"/>
    <w:rsid w:val="00DF064E"/>
    <w:rsid w:val="00F722EC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0E5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7B5"/>
  </w:style>
  <w:style w:type="paragraph" w:styleId="Footer">
    <w:name w:val="footer"/>
    <w:basedOn w:val="Normal"/>
    <w:link w:val="FooterChar"/>
    <w:uiPriority w:val="99"/>
    <w:unhideWhenUsed/>
    <w:rsid w:val="000E5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2021-02-28T17:28:00Z</dcterms:created>
  <dcterms:modified xsi:type="dcterms:W3CDTF">2021-02-28T17:29:00Z</dcterms:modified>
</cp:coreProperties>
</file>